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6F2DE" w14:textId="31F49829" w:rsidR="00A13022" w:rsidRDefault="00A13022" w:rsidP="00A13022">
      <w:pPr>
        <w:rPr>
          <w:sz w:val="22"/>
          <w:szCs w:val="22"/>
          <w:highlight w:val="yellow"/>
        </w:rPr>
      </w:pPr>
      <w:r>
        <w:rPr>
          <w:noProof/>
          <w:snapToGrid/>
        </w:rPr>
        <w:drawing>
          <wp:inline distT="0" distB="0" distL="0" distR="0" wp14:anchorId="0F7E189E" wp14:editId="5E8EE7AB">
            <wp:extent cx="2876190" cy="1314286"/>
            <wp:effectExtent l="0" t="0" r="635" b="635"/>
            <wp:docPr id="1035169771"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169771" name="Picture 1" descr="A close-up of a flag&#10;&#10;AI-generated content may be incorrect."/>
                    <pic:cNvPicPr/>
                  </pic:nvPicPr>
                  <pic:blipFill>
                    <a:blip r:embed="rId7"/>
                    <a:stretch>
                      <a:fillRect/>
                    </a:stretch>
                  </pic:blipFill>
                  <pic:spPr>
                    <a:xfrm>
                      <a:off x="0" y="0"/>
                      <a:ext cx="2876190" cy="1314286"/>
                    </a:xfrm>
                    <a:prstGeom prst="rect">
                      <a:avLst/>
                    </a:prstGeom>
                  </pic:spPr>
                </pic:pic>
              </a:graphicData>
            </a:graphic>
          </wp:inline>
        </w:drawing>
      </w:r>
    </w:p>
    <w:p w14:paraId="026FECC6" w14:textId="1419A40B" w:rsidR="00810A6E" w:rsidRDefault="00810A6E">
      <w:pPr>
        <w:jc w:val="center"/>
        <w:rPr>
          <w:sz w:val="22"/>
          <w:szCs w:val="22"/>
        </w:rPr>
      </w:pPr>
      <w:r w:rsidRPr="00E82BCF">
        <w:rPr>
          <w:sz w:val="22"/>
          <w:szCs w:val="22"/>
          <w:highlight w:val="yellow"/>
        </w:rPr>
        <w:t xml:space="preserve">Document to be completed by the Contracting Authority and made public </w:t>
      </w:r>
      <w:r w:rsidRPr="00E82BCF">
        <w:rPr>
          <w:rStyle w:val="Strong"/>
          <w:sz w:val="22"/>
          <w:szCs w:val="22"/>
          <w:highlight w:val="yellow"/>
        </w:rPr>
        <w:t>after</w:t>
      </w:r>
      <w:r w:rsidRPr="00E82BCF">
        <w:rPr>
          <w:sz w:val="22"/>
          <w:szCs w:val="22"/>
          <w:highlight w:val="yellow"/>
        </w:rPr>
        <w:t xml:space="preserve"> </w:t>
      </w:r>
      <w:proofErr w:type="gramStart"/>
      <w:r w:rsidRPr="00E82BCF">
        <w:rPr>
          <w:sz w:val="22"/>
          <w:szCs w:val="22"/>
          <w:highlight w:val="yellow"/>
        </w:rPr>
        <w:t>award</w:t>
      </w:r>
      <w:proofErr w:type="gramEnd"/>
      <w:r w:rsidRPr="00E82BCF">
        <w:rPr>
          <w:sz w:val="22"/>
          <w:szCs w:val="22"/>
          <w:highlight w:val="yellow"/>
        </w:rPr>
        <w:t xml:space="preserve"> of a contract</w:t>
      </w:r>
      <w:r w:rsidRPr="000D712D">
        <w:rPr>
          <w:sz w:val="22"/>
          <w:szCs w:val="22"/>
        </w:rPr>
        <w:br/>
      </w:r>
    </w:p>
    <w:p w14:paraId="1ADB2C7E" w14:textId="77777777" w:rsidR="00810A6E" w:rsidRPr="000D712D" w:rsidRDefault="0092281D">
      <w:pPr>
        <w:jc w:val="center"/>
        <w:rPr>
          <w:b/>
          <w:sz w:val="28"/>
          <w:szCs w:val="28"/>
        </w:rPr>
      </w:pPr>
      <w:r>
        <w:rPr>
          <w:b/>
          <w:sz w:val="28"/>
          <w:szCs w:val="28"/>
        </w:rPr>
        <w:t>SUPPLIES</w:t>
      </w:r>
      <w:r w:rsidR="00810A6E" w:rsidRPr="000D712D">
        <w:rPr>
          <w:b/>
          <w:sz w:val="28"/>
          <w:szCs w:val="28"/>
        </w:rPr>
        <w:t xml:space="preserve"> CONTRACT AWARD NOTICE</w:t>
      </w:r>
    </w:p>
    <w:p w14:paraId="654698F8" w14:textId="5DB7900F" w:rsidR="00810A6E" w:rsidRPr="000D712D" w:rsidRDefault="000A116D" w:rsidP="00C224D4">
      <w:pPr>
        <w:jc w:val="center"/>
        <w:rPr>
          <w:sz w:val="22"/>
          <w:szCs w:val="22"/>
        </w:rPr>
      </w:pPr>
      <w:r w:rsidRPr="000A116D">
        <w:rPr>
          <w:rStyle w:val="Strong"/>
          <w:sz w:val="22"/>
          <w:szCs w:val="22"/>
        </w:rPr>
        <w:t>Supply of Ultrasound device for use in radiology for the project CALL4HER</w:t>
      </w:r>
    </w:p>
    <w:p w14:paraId="60673F9A" w14:textId="77777777" w:rsidR="00810A6E" w:rsidRPr="000D712D" w:rsidRDefault="00810A6E">
      <w:pPr>
        <w:ind w:left="709" w:hanging="425"/>
        <w:outlineLvl w:val="0"/>
        <w:rPr>
          <w:rStyle w:val="Strong"/>
          <w:sz w:val="22"/>
          <w:szCs w:val="22"/>
        </w:rPr>
      </w:pPr>
      <w:r w:rsidRPr="000D712D">
        <w:rPr>
          <w:rStyle w:val="Strong"/>
          <w:sz w:val="22"/>
          <w:szCs w:val="22"/>
        </w:rPr>
        <w:t xml:space="preserve">1. </w:t>
      </w:r>
      <w:r w:rsidR="00877CE4">
        <w:rPr>
          <w:rStyle w:val="Strong"/>
          <w:sz w:val="22"/>
          <w:szCs w:val="22"/>
        </w:rPr>
        <w:t>Type of procedure</w:t>
      </w:r>
      <w:r w:rsidR="00F76C3B">
        <w:rPr>
          <w:rStyle w:val="Strong"/>
          <w:sz w:val="22"/>
          <w:szCs w:val="22"/>
        </w:rPr>
        <w:t xml:space="preserve"> </w:t>
      </w:r>
    </w:p>
    <w:p w14:paraId="73FFEB28" w14:textId="77777777" w:rsidR="00810A6E" w:rsidRPr="000D712D" w:rsidRDefault="00810A6E">
      <w:pPr>
        <w:pStyle w:val="Blockquote"/>
        <w:ind w:left="284"/>
        <w:rPr>
          <w:sz w:val="22"/>
          <w:szCs w:val="22"/>
        </w:rPr>
      </w:pPr>
      <w:r w:rsidRPr="000D712D">
        <w:rPr>
          <w:sz w:val="22"/>
          <w:szCs w:val="22"/>
        </w:rPr>
        <w:t xml:space="preserve">&lt; </w:t>
      </w:r>
      <w:r w:rsidR="00877CE4" w:rsidRPr="00E82BCF">
        <w:rPr>
          <w:sz w:val="22"/>
          <w:szCs w:val="22"/>
          <w:highlight w:val="yellow"/>
        </w:rPr>
        <w:t xml:space="preserve">Local open </w:t>
      </w:r>
      <w:r w:rsidR="00DC62CD">
        <w:rPr>
          <w:sz w:val="22"/>
          <w:szCs w:val="22"/>
          <w:highlight w:val="yellow"/>
        </w:rPr>
        <w:t>tender</w:t>
      </w:r>
      <w:r w:rsidRPr="000D712D">
        <w:rPr>
          <w:sz w:val="22"/>
          <w:szCs w:val="22"/>
        </w:rPr>
        <w:t xml:space="preserve"> &gt;</w:t>
      </w:r>
    </w:p>
    <w:p w14:paraId="3BED532B" w14:textId="77777777" w:rsidR="00810A6E" w:rsidRPr="000D712D" w:rsidRDefault="00810A6E">
      <w:pPr>
        <w:ind w:left="709" w:hanging="425"/>
        <w:outlineLvl w:val="0"/>
        <w:rPr>
          <w:rStyle w:val="Strong"/>
          <w:sz w:val="22"/>
          <w:szCs w:val="22"/>
        </w:rPr>
      </w:pPr>
      <w:r w:rsidRPr="000D712D">
        <w:rPr>
          <w:rStyle w:val="Strong"/>
          <w:sz w:val="22"/>
          <w:szCs w:val="22"/>
        </w:rPr>
        <w:t xml:space="preserve">2. Publication </w:t>
      </w:r>
      <w:r w:rsidR="00877CE4">
        <w:rPr>
          <w:rStyle w:val="Strong"/>
          <w:sz w:val="22"/>
          <w:szCs w:val="22"/>
        </w:rPr>
        <w:t xml:space="preserve">reference and </w:t>
      </w:r>
      <w:r w:rsidRPr="000D712D">
        <w:rPr>
          <w:rStyle w:val="Strong"/>
          <w:sz w:val="22"/>
          <w:szCs w:val="22"/>
        </w:rPr>
        <w:t xml:space="preserve">date of the </w:t>
      </w:r>
      <w:r w:rsidR="00877CE4">
        <w:rPr>
          <w:rStyle w:val="Strong"/>
          <w:sz w:val="22"/>
          <w:szCs w:val="22"/>
        </w:rPr>
        <w:t>contract</w:t>
      </w:r>
      <w:r w:rsidRPr="000D712D">
        <w:rPr>
          <w:rStyle w:val="Strong"/>
          <w:sz w:val="22"/>
          <w:szCs w:val="22"/>
        </w:rPr>
        <w:t xml:space="preserve"> notice</w:t>
      </w:r>
    </w:p>
    <w:p w14:paraId="1A9C795B" w14:textId="7054709B" w:rsidR="00810A6E" w:rsidRPr="00264B17" w:rsidRDefault="00264B17">
      <w:pPr>
        <w:pStyle w:val="Blockquote"/>
        <w:ind w:left="284"/>
        <w:rPr>
          <w:b/>
          <w:bCs/>
          <w:sz w:val="22"/>
          <w:szCs w:val="22"/>
        </w:rPr>
      </w:pPr>
      <w:r w:rsidRPr="00264B17">
        <w:rPr>
          <w:b/>
          <w:bCs/>
          <w:sz w:val="22"/>
          <w:szCs w:val="22"/>
        </w:rPr>
        <w:t>HR-RS00054/CALL4HER/HCAP/01</w:t>
      </w:r>
    </w:p>
    <w:p w14:paraId="7FE85EA3" w14:textId="77777777" w:rsidR="00810A6E" w:rsidRPr="000D712D" w:rsidRDefault="00810A6E">
      <w:pPr>
        <w:ind w:left="709" w:hanging="425"/>
        <w:outlineLvl w:val="0"/>
        <w:rPr>
          <w:rStyle w:val="Strong"/>
          <w:sz w:val="22"/>
          <w:szCs w:val="22"/>
        </w:rPr>
      </w:pPr>
      <w:r w:rsidRPr="000D712D">
        <w:rPr>
          <w:rStyle w:val="Strong"/>
          <w:sz w:val="22"/>
          <w:szCs w:val="22"/>
        </w:rPr>
        <w:t>3. Lot number and lot title</w:t>
      </w:r>
    </w:p>
    <w:p w14:paraId="10839777"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As appropriate</w:t>
      </w:r>
      <w:r w:rsidRPr="000D712D">
        <w:rPr>
          <w:sz w:val="22"/>
          <w:szCs w:val="22"/>
        </w:rPr>
        <w:t xml:space="preserve"> &gt;</w:t>
      </w:r>
    </w:p>
    <w:p w14:paraId="23567AA3" w14:textId="77777777" w:rsidR="00810A6E" w:rsidRPr="000D712D" w:rsidRDefault="00810A6E">
      <w:pPr>
        <w:ind w:left="709" w:hanging="425"/>
        <w:outlineLvl w:val="0"/>
        <w:rPr>
          <w:rStyle w:val="Strong"/>
          <w:sz w:val="22"/>
          <w:szCs w:val="22"/>
        </w:rPr>
      </w:pPr>
      <w:r w:rsidRPr="000D712D">
        <w:rPr>
          <w:rStyle w:val="Strong"/>
          <w:sz w:val="22"/>
          <w:szCs w:val="22"/>
        </w:rPr>
        <w:t xml:space="preserve">4. Contract </w:t>
      </w:r>
      <w:r w:rsidR="00AE7D74" w:rsidRPr="000D712D">
        <w:rPr>
          <w:rStyle w:val="Strong"/>
          <w:sz w:val="22"/>
          <w:szCs w:val="22"/>
        </w:rPr>
        <w:t xml:space="preserve">number and </w:t>
      </w:r>
      <w:r w:rsidRPr="000D712D">
        <w:rPr>
          <w:rStyle w:val="Strong"/>
          <w:sz w:val="22"/>
          <w:szCs w:val="22"/>
        </w:rPr>
        <w:t>value</w:t>
      </w:r>
    </w:p>
    <w:p w14:paraId="47AB80DA" w14:textId="77777777" w:rsidR="009347B4" w:rsidRPr="00204689" w:rsidRDefault="00CB2CF6" w:rsidP="00BE1BC8">
      <w:pPr>
        <w:pStyle w:val="Blockquote"/>
        <w:spacing w:before="120" w:after="120"/>
        <w:ind w:left="426"/>
        <w:jc w:val="both"/>
        <w:rPr>
          <w:sz w:val="22"/>
          <w:szCs w:val="22"/>
        </w:rPr>
      </w:pPr>
      <w:r>
        <w:rPr>
          <w:sz w:val="22"/>
          <w:szCs w:val="22"/>
        </w:rPr>
        <w:t xml:space="preserve">&lt; </w:t>
      </w:r>
      <w:r w:rsidRPr="00E82BCF">
        <w:rPr>
          <w:sz w:val="22"/>
          <w:szCs w:val="22"/>
          <w:highlight w:val="yellow"/>
        </w:rPr>
        <w:t>C</w:t>
      </w:r>
      <w:r w:rsidR="009347B4" w:rsidRPr="00E82BCF">
        <w:rPr>
          <w:sz w:val="22"/>
          <w:szCs w:val="22"/>
          <w:highlight w:val="yellow"/>
        </w:rPr>
        <w:t>ontract number</w:t>
      </w:r>
      <w:r w:rsidR="009347B4" w:rsidRPr="00785C87">
        <w:rPr>
          <w:sz w:val="22"/>
          <w:szCs w:val="22"/>
        </w:rPr>
        <w:t xml:space="preserve"> &gt;</w:t>
      </w:r>
      <w:r w:rsidR="009347B4">
        <w:rPr>
          <w:sz w:val="22"/>
          <w:szCs w:val="22"/>
        </w:rPr>
        <w:t xml:space="preserve"> </w:t>
      </w:r>
      <w:r w:rsidR="009347B4" w:rsidRPr="00360176">
        <w:rPr>
          <w:sz w:val="22"/>
          <w:szCs w:val="22"/>
        </w:rPr>
        <w:t>[</w:t>
      </w:r>
      <w:r w:rsidR="009347B4" w:rsidRPr="00E82BCF">
        <w:rPr>
          <w:sz w:val="22"/>
          <w:szCs w:val="22"/>
          <w:highlight w:val="lightGray"/>
        </w:rPr>
        <w:t>EUR</w:t>
      </w:r>
      <w:r w:rsidR="00E00F3E">
        <w:rPr>
          <w:sz w:val="22"/>
          <w:szCs w:val="22"/>
        </w:rPr>
        <w:t>]</w:t>
      </w:r>
      <w:r w:rsidR="009347B4" w:rsidRPr="00360176">
        <w:rPr>
          <w:sz w:val="22"/>
          <w:szCs w:val="22"/>
        </w:rPr>
        <w:t xml:space="preserve"> </w:t>
      </w:r>
      <w:r w:rsidR="00E00F3E">
        <w:rPr>
          <w:sz w:val="22"/>
          <w:szCs w:val="22"/>
          <w:highlight w:val="lightGray"/>
        </w:rPr>
        <w:t>[</w:t>
      </w:r>
      <w:r w:rsidR="009347B4" w:rsidRPr="00E82BCF">
        <w:rPr>
          <w:sz w:val="22"/>
          <w:szCs w:val="22"/>
          <w:highlight w:val="lightGray"/>
        </w:rPr>
        <w:t>&lt;</w:t>
      </w:r>
      <w:r w:rsidR="009347B4" w:rsidRPr="00E82BCF">
        <w:rPr>
          <w:sz w:val="22"/>
          <w:szCs w:val="22"/>
          <w:highlight w:val="yellow"/>
        </w:rPr>
        <w:t>national currency</w:t>
      </w:r>
      <w:r w:rsidR="009347B4" w:rsidRPr="00E82BCF">
        <w:rPr>
          <w:sz w:val="22"/>
          <w:szCs w:val="22"/>
          <w:highlight w:val="lightGray"/>
        </w:rPr>
        <w:t>&gt;</w:t>
      </w:r>
      <w:r w:rsidR="009347B4" w:rsidRPr="00204689">
        <w:rPr>
          <w:sz w:val="22"/>
          <w:szCs w:val="22"/>
        </w:rPr>
        <w:t xml:space="preserve"> &lt;</w:t>
      </w:r>
      <w:r w:rsidR="009347B4" w:rsidRPr="00E82BCF">
        <w:rPr>
          <w:sz w:val="22"/>
          <w:szCs w:val="22"/>
          <w:highlight w:val="yellow"/>
        </w:rPr>
        <w:t>Amount</w:t>
      </w:r>
      <w:r w:rsidR="009347B4" w:rsidRPr="00204689">
        <w:rPr>
          <w:sz w:val="22"/>
          <w:szCs w:val="22"/>
        </w:rPr>
        <w:t>&gt;</w:t>
      </w:r>
    </w:p>
    <w:p w14:paraId="197B0988" w14:textId="77777777" w:rsidR="00810A6E" w:rsidRPr="000D712D" w:rsidRDefault="00810A6E">
      <w:pPr>
        <w:ind w:left="709" w:hanging="425"/>
        <w:outlineLvl w:val="0"/>
        <w:rPr>
          <w:rStyle w:val="Strong"/>
          <w:sz w:val="22"/>
          <w:szCs w:val="22"/>
        </w:rPr>
      </w:pPr>
      <w:r w:rsidRPr="000D712D">
        <w:rPr>
          <w:rStyle w:val="Strong"/>
          <w:sz w:val="22"/>
          <w:szCs w:val="22"/>
        </w:rPr>
        <w:t>5. Date of award of the contract</w:t>
      </w:r>
    </w:p>
    <w:p w14:paraId="2029742F"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Date</w:t>
      </w:r>
      <w:r w:rsidRPr="000D712D">
        <w:rPr>
          <w:sz w:val="22"/>
          <w:szCs w:val="22"/>
        </w:rPr>
        <w:t xml:space="preserve"> &gt;</w:t>
      </w:r>
    </w:p>
    <w:p w14:paraId="715AF761" w14:textId="77777777" w:rsidR="00810A6E" w:rsidRPr="000D712D" w:rsidRDefault="00810A6E">
      <w:pPr>
        <w:ind w:left="709" w:hanging="425"/>
        <w:outlineLvl w:val="0"/>
        <w:rPr>
          <w:rStyle w:val="Strong"/>
          <w:sz w:val="22"/>
          <w:szCs w:val="22"/>
        </w:rPr>
      </w:pPr>
      <w:r w:rsidRPr="000D712D">
        <w:rPr>
          <w:rStyle w:val="Strong"/>
          <w:sz w:val="22"/>
          <w:szCs w:val="22"/>
        </w:rPr>
        <w:t>6. Number of tenders received</w:t>
      </w:r>
    </w:p>
    <w:p w14:paraId="49D128F1" w14:textId="77777777" w:rsidR="00810A6E" w:rsidRPr="000D712D" w:rsidRDefault="00810A6E">
      <w:pPr>
        <w:pStyle w:val="Blockquote"/>
        <w:ind w:left="284"/>
        <w:rPr>
          <w:sz w:val="22"/>
          <w:szCs w:val="22"/>
        </w:rPr>
      </w:pPr>
      <w:r w:rsidRPr="000D712D">
        <w:rPr>
          <w:sz w:val="22"/>
          <w:szCs w:val="22"/>
        </w:rPr>
        <w:t xml:space="preserve">&lt; </w:t>
      </w:r>
      <w:r w:rsidRPr="00E82BCF">
        <w:rPr>
          <w:sz w:val="22"/>
          <w:szCs w:val="22"/>
          <w:highlight w:val="yellow"/>
        </w:rPr>
        <w:t>Number</w:t>
      </w:r>
      <w:r w:rsidRPr="000D712D">
        <w:rPr>
          <w:sz w:val="22"/>
          <w:szCs w:val="22"/>
        </w:rPr>
        <w:t xml:space="preserve"> &gt;</w:t>
      </w:r>
    </w:p>
    <w:p w14:paraId="781C842F" w14:textId="77777777" w:rsidR="00810A6E" w:rsidRPr="000D712D" w:rsidRDefault="00810A6E">
      <w:pPr>
        <w:ind w:left="709" w:hanging="425"/>
        <w:outlineLvl w:val="0"/>
        <w:rPr>
          <w:rStyle w:val="Strong"/>
          <w:sz w:val="22"/>
          <w:szCs w:val="22"/>
        </w:rPr>
      </w:pPr>
      <w:r w:rsidRPr="000D712D">
        <w:rPr>
          <w:rStyle w:val="Strong"/>
          <w:sz w:val="22"/>
          <w:szCs w:val="22"/>
        </w:rPr>
        <w:t>7. Name</w:t>
      </w:r>
      <w:r w:rsidR="00AE7D74" w:rsidRPr="000D712D">
        <w:rPr>
          <w:rStyle w:val="Strong"/>
          <w:sz w:val="22"/>
          <w:szCs w:val="22"/>
        </w:rPr>
        <w:t>,</w:t>
      </w:r>
      <w:r w:rsidRPr="000D712D">
        <w:rPr>
          <w:rStyle w:val="Strong"/>
          <w:sz w:val="22"/>
          <w:szCs w:val="22"/>
        </w:rPr>
        <w:t xml:space="preserve"> address </w:t>
      </w:r>
      <w:r w:rsidR="00AE7D74" w:rsidRPr="000D712D">
        <w:rPr>
          <w:rStyle w:val="Strong"/>
          <w:sz w:val="22"/>
          <w:szCs w:val="22"/>
        </w:rPr>
        <w:t xml:space="preserve">and nationality </w:t>
      </w:r>
      <w:r w:rsidRPr="000D712D">
        <w:rPr>
          <w:rStyle w:val="Strong"/>
          <w:sz w:val="22"/>
          <w:szCs w:val="22"/>
        </w:rPr>
        <w:t>of successful tenderer</w:t>
      </w:r>
    </w:p>
    <w:p w14:paraId="7907E8B8" w14:textId="01CAB514" w:rsidR="00810A6E" w:rsidRPr="000D712D" w:rsidRDefault="00810A6E" w:rsidP="00A56D61">
      <w:pPr>
        <w:pStyle w:val="Blockquote"/>
        <w:tabs>
          <w:tab w:val="left" w:pos="7040"/>
        </w:tabs>
        <w:ind w:left="284"/>
        <w:rPr>
          <w:sz w:val="22"/>
          <w:szCs w:val="22"/>
        </w:rPr>
      </w:pPr>
      <w:r w:rsidRPr="000D712D">
        <w:rPr>
          <w:sz w:val="22"/>
          <w:szCs w:val="22"/>
        </w:rPr>
        <w:t xml:space="preserve">&lt; </w:t>
      </w:r>
      <w:r w:rsidRPr="00E82BCF">
        <w:rPr>
          <w:sz w:val="22"/>
          <w:szCs w:val="22"/>
          <w:highlight w:val="yellow"/>
        </w:rPr>
        <w:t>Name and address</w:t>
      </w:r>
      <w:r w:rsidRPr="000D712D">
        <w:rPr>
          <w:sz w:val="22"/>
          <w:szCs w:val="22"/>
        </w:rPr>
        <w:t>&gt;</w:t>
      </w:r>
      <w:r w:rsidR="00A56D61">
        <w:rPr>
          <w:sz w:val="22"/>
          <w:szCs w:val="22"/>
        </w:rPr>
        <w:tab/>
      </w:r>
    </w:p>
    <w:p w14:paraId="3F77DF8B" w14:textId="77777777" w:rsidR="00AE7D74" w:rsidRPr="000D712D" w:rsidRDefault="00822AF7" w:rsidP="00AE7D74">
      <w:pPr>
        <w:pStyle w:val="Blockquote"/>
        <w:rPr>
          <w:b/>
          <w:sz w:val="22"/>
          <w:szCs w:val="22"/>
        </w:rPr>
      </w:pPr>
      <w:r w:rsidRPr="000D712D">
        <w:rPr>
          <w:b/>
          <w:sz w:val="22"/>
          <w:szCs w:val="22"/>
        </w:rPr>
        <w:t>8</w:t>
      </w:r>
      <w:r w:rsidR="00AE7D74" w:rsidRPr="000D712D">
        <w:rPr>
          <w:b/>
          <w:sz w:val="22"/>
          <w:szCs w:val="22"/>
        </w:rPr>
        <w:t>. Duration of contract</w:t>
      </w:r>
    </w:p>
    <w:p w14:paraId="74C7A558" w14:textId="77777777" w:rsidR="00AE7D74" w:rsidRPr="000D712D" w:rsidRDefault="00CB2CF6" w:rsidP="00AE7D74">
      <w:pPr>
        <w:pStyle w:val="Blockquote"/>
        <w:rPr>
          <w:sz w:val="22"/>
          <w:szCs w:val="22"/>
        </w:rPr>
      </w:pPr>
      <w:r>
        <w:rPr>
          <w:sz w:val="22"/>
          <w:szCs w:val="22"/>
        </w:rPr>
        <w:t>&lt;</w:t>
      </w:r>
      <w:r w:rsidRPr="00E82BCF">
        <w:rPr>
          <w:sz w:val="22"/>
          <w:szCs w:val="22"/>
          <w:highlight w:val="yellow"/>
        </w:rPr>
        <w:t>M</w:t>
      </w:r>
      <w:r w:rsidR="00AE7D74" w:rsidRPr="00E82BCF">
        <w:rPr>
          <w:sz w:val="22"/>
          <w:szCs w:val="22"/>
          <w:highlight w:val="yellow"/>
        </w:rPr>
        <w:t>onths</w:t>
      </w:r>
      <w:r w:rsidR="00AE7D74" w:rsidRPr="000D712D">
        <w:rPr>
          <w:sz w:val="22"/>
          <w:szCs w:val="22"/>
        </w:rPr>
        <w:t>&gt;</w:t>
      </w:r>
    </w:p>
    <w:p w14:paraId="2A1F169C" w14:textId="77777777" w:rsidR="00AE7D74" w:rsidRPr="000D712D" w:rsidRDefault="00822AF7" w:rsidP="00AE7D74">
      <w:pPr>
        <w:pStyle w:val="Blockquote"/>
        <w:rPr>
          <w:b/>
          <w:sz w:val="22"/>
          <w:szCs w:val="22"/>
        </w:rPr>
      </w:pPr>
      <w:r w:rsidRPr="000D712D">
        <w:rPr>
          <w:b/>
          <w:sz w:val="22"/>
          <w:szCs w:val="22"/>
        </w:rPr>
        <w:t>9.</w:t>
      </w:r>
      <w:r w:rsidR="00AE7D74" w:rsidRPr="000D712D">
        <w:rPr>
          <w:b/>
          <w:sz w:val="22"/>
          <w:szCs w:val="22"/>
        </w:rPr>
        <w:t xml:space="preserve"> Contracting Authority </w:t>
      </w:r>
    </w:p>
    <w:p w14:paraId="05B3190B" w14:textId="77777777" w:rsidR="00AE7D74" w:rsidRPr="000D712D" w:rsidRDefault="00E00F3E" w:rsidP="006A685B">
      <w:pPr>
        <w:ind w:left="426"/>
        <w:jc w:val="both"/>
        <w:rPr>
          <w:rStyle w:val="Emphasis"/>
          <w:sz w:val="22"/>
          <w:szCs w:val="22"/>
          <w:lang w:val="en-GB"/>
        </w:rPr>
      </w:pPr>
      <w:r w:rsidRPr="00E82BCF">
        <w:rPr>
          <w:rStyle w:val="Emphasis"/>
          <w:i w:val="0"/>
          <w:sz w:val="22"/>
          <w:szCs w:val="22"/>
          <w:highlight w:val="lightGray"/>
          <w:lang w:val="en-GB"/>
        </w:rPr>
        <w:t>&lt;</w:t>
      </w:r>
      <w:r w:rsidR="00C224D4" w:rsidRPr="00C224D4">
        <w:rPr>
          <w:sz w:val="22"/>
          <w:szCs w:val="22"/>
          <w:highlight w:val="yellow"/>
        </w:rPr>
        <w:t xml:space="preserve"> </w:t>
      </w:r>
      <w:r w:rsidR="00C224D4" w:rsidRPr="00E82BCF">
        <w:rPr>
          <w:sz w:val="22"/>
          <w:szCs w:val="22"/>
          <w:highlight w:val="yellow"/>
        </w:rPr>
        <w:t>Name and address</w:t>
      </w:r>
      <w:r w:rsidR="00C224D4" w:rsidRPr="00E82BCF">
        <w:rPr>
          <w:rStyle w:val="Emphasis"/>
          <w:i w:val="0"/>
          <w:sz w:val="22"/>
          <w:szCs w:val="22"/>
          <w:highlight w:val="lightGray"/>
          <w:lang w:val="en-GB"/>
        </w:rPr>
        <w:t xml:space="preserve"> </w:t>
      </w:r>
      <w:r w:rsidRPr="00E82BCF">
        <w:rPr>
          <w:rStyle w:val="Emphasis"/>
          <w:i w:val="0"/>
          <w:sz w:val="22"/>
          <w:szCs w:val="22"/>
          <w:highlight w:val="lightGray"/>
          <w:lang w:val="en-GB"/>
        </w:rPr>
        <w:t>&gt;</w:t>
      </w:r>
      <w:r w:rsidR="00AE7D74" w:rsidRPr="00E82BCF">
        <w:rPr>
          <w:rStyle w:val="Emphasis"/>
          <w:i w:val="0"/>
          <w:sz w:val="22"/>
          <w:szCs w:val="22"/>
          <w:highlight w:val="lightGray"/>
          <w:lang w:val="en-GB"/>
        </w:rPr>
        <w:t xml:space="preserve"> </w:t>
      </w:r>
    </w:p>
    <w:p w14:paraId="42D48194" w14:textId="77777777" w:rsidR="00AE7D74" w:rsidRPr="00CB2CF6" w:rsidRDefault="00AE7D74" w:rsidP="00CB2CF6">
      <w:pPr>
        <w:pStyle w:val="Blockquote"/>
        <w:ind w:left="851" w:hanging="567"/>
        <w:rPr>
          <w:b/>
          <w:sz w:val="22"/>
          <w:szCs w:val="22"/>
        </w:rPr>
      </w:pPr>
      <w:r w:rsidRPr="00CB2CF6">
        <w:rPr>
          <w:b/>
        </w:rPr>
        <w:t>1</w:t>
      </w:r>
      <w:r w:rsidR="00822AF7" w:rsidRPr="00CB2CF6">
        <w:rPr>
          <w:b/>
        </w:rPr>
        <w:t>0</w:t>
      </w:r>
      <w:r w:rsidRPr="00CB2CF6">
        <w:rPr>
          <w:b/>
        </w:rPr>
        <w:t xml:space="preserve">. </w:t>
      </w:r>
      <w:r w:rsidRPr="00CB2CF6">
        <w:rPr>
          <w:b/>
        </w:rPr>
        <w:tab/>
        <w:t>Legal basis</w:t>
      </w:r>
    </w:p>
    <w:p w14:paraId="48E384EE" w14:textId="77777777" w:rsidR="00A937B6" w:rsidRPr="00A937B6" w:rsidRDefault="00A937B6" w:rsidP="00A937B6">
      <w:pPr>
        <w:pStyle w:val="Blockquote"/>
        <w:spacing w:before="120" w:after="0"/>
        <w:ind w:right="1"/>
        <w:jc w:val="both"/>
        <w:rPr>
          <w:sz w:val="22"/>
          <w:szCs w:val="22"/>
        </w:rPr>
      </w:pPr>
      <w:r w:rsidRPr="00A937B6">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5B6F6BB6" w14:textId="77777777" w:rsidR="00A937B6" w:rsidRPr="00A937B6" w:rsidRDefault="00A937B6" w:rsidP="00A937B6">
      <w:pPr>
        <w:pStyle w:val="Blockquote"/>
        <w:spacing w:before="120" w:after="0"/>
        <w:ind w:right="1"/>
        <w:jc w:val="both"/>
        <w:rPr>
          <w:sz w:val="22"/>
          <w:szCs w:val="22"/>
        </w:rPr>
      </w:pPr>
      <w:r w:rsidRPr="00A937B6">
        <w:rPr>
          <w:sz w:val="22"/>
          <w:szCs w:val="22"/>
        </w:rPr>
        <w:t xml:space="preserve">Regulation (EU, Euratom) 2018/1046 of the European Parliament and of the Council of 18 July 2018 on the financial </w:t>
      </w:r>
      <w:r w:rsidRPr="00A937B6">
        <w:rPr>
          <w:sz w:val="22"/>
          <w:szCs w:val="22"/>
        </w:rPr>
        <w:lastRenderedPageBreak/>
        <w:t>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D7BE8A6" w14:textId="79990557" w:rsidR="00352080" w:rsidRPr="00C224D4" w:rsidRDefault="00A937B6" w:rsidP="00A937B6">
      <w:pPr>
        <w:pStyle w:val="Blockquote"/>
        <w:spacing w:before="120" w:after="0"/>
        <w:ind w:right="1"/>
        <w:jc w:val="both"/>
        <w:rPr>
          <w:color w:val="000000"/>
          <w:sz w:val="22"/>
          <w:szCs w:val="22"/>
        </w:rPr>
      </w:pPr>
      <w:r w:rsidRPr="00A937B6">
        <w:rPr>
          <w:sz w:val="22"/>
          <w:szCs w:val="22"/>
        </w:rPr>
        <w:t xml:space="preserve">Interreg VI-A IPA </w:t>
      </w:r>
      <w:proofErr w:type="spellStart"/>
      <w:r w:rsidRPr="00A937B6">
        <w:rPr>
          <w:sz w:val="22"/>
          <w:szCs w:val="22"/>
        </w:rPr>
        <w:t>programme</w:t>
      </w:r>
      <w:proofErr w:type="spellEnd"/>
      <w:r w:rsidRPr="00A937B6">
        <w:rPr>
          <w:sz w:val="22"/>
          <w:szCs w:val="22"/>
        </w:rPr>
        <w:t xml:space="preserve"> Croatia – </w:t>
      </w:r>
      <w:r w:rsidR="008041FD">
        <w:rPr>
          <w:sz w:val="22"/>
          <w:szCs w:val="22"/>
        </w:rPr>
        <w:t>Serbia</w:t>
      </w:r>
      <w:r w:rsidRPr="00A937B6">
        <w:rPr>
          <w:sz w:val="22"/>
          <w:szCs w:val="22"/>
        </w:rPr>
        <w:t>.</w:t>
      </w:r>
    </w:p>
    <w:sectPr w:rsidR="00352080" w:rsidRPr="00C224D4" w:rsidSect="00A56D61">
      <w:footerReference w:type="default" r:id="rId8"/>
      <w:pgSz w:w="12240" w:h="15840"/>
      <w:pgMar w:top="720" w:right="720" w:bottom="720" w:left="720" w:header="567" w:footer="55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4467A" w14:textId="77777777" w:rsidR="0082024D" w:rsidRDefault="0082024D">
      <w:r>
        <w:separator/>
      </w:r>
    </w:p>
  </w:endnote>
  <w:endnote w:type="continuationSeparator" w:id="0">
    <w:p w14:paraId="7410AF2C" w14:textId="77777777" w:rsidR="0082024D" w:rsidRDefault="00820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355E3" w14:textId="77777777" w:rsidR="00F075CC" w:rsidRPr="00F075CC" w:rsidRDefault="00F075CC" w:rsidP="00F075CC">
    <w:pPr>
      <w:widowControl/>
      <w:tabs>
        <w:tab w:val="right" w:pos="9214"/>
      </w:tabs>
      <w:spacing w:before="0" w:after="0"/>
      <w:ind w:right="5"/>
      <w:rPr>
        <w:sz w:val="18"/>
        <w:szCs w:val="18"/>
        <w:lang w:val="en-GB"/>
      </w:rPr>
    </w:pPr>
    <w:r w:rsidRPr="00F075CC">
      <w:rPr>
        <w:b/>
        <w:sz w:val="18"/>
        <w:szCs w:val="18"/>
        <w:lang w:val="en-GB"/>
      </w:rPr>
      <w:tab/>
    </w:r>
    <w:r w:rsidRPr="00F075CC">
      <w:rPr>
        <w:sz w:val="18"/>
        <w:szCs w:val="18"/>
        <w:lang w:val="en-GB"/>
      </w:rPr>
      <w:t xml:space="preserve">Page </w:t>
    </w:r>
    <w:r w:rsidRPr="00F075CC">
      <w:rPr>
        <w:sz w:val="18"/>
        <w:szCs w:val="18"/>
        <w:lang w:val="en-GB"/>
      </w:rPr>
      <w:fldChar w:fldCharType="begin"/>
    </w:r>
    <w:r w:rsidRPr="00F075CC">
      <w:rPr>
        <w:sz w:val="18"/>
        <w:szCs w:val="18"/>
        <w:lang w:val="en-GB"/>
      </w:rPr>
      <w:instrText xml:space="preserve"> PAGE </w:instrText>
    </w:r>
    <w:r w:rsidRPr="00F075CC">
      <w:rPr>
        <w:sz w:val="18"/>
        <w:szCs w:val="18"/>
        <w:lang w:val="en-GB"/>
      </w:rPr>
      <w:fldChar w:fldCharType="separate"/>
    </w:r>
    <w:r w:rsidR="008041FD">
      <w:rPr>
        <w:noProof/>
        <w:sz w:val="18"/>
        <w:szCs w:val="18"/>
        <w:lang w:val="en-GB"/>
      </w:rPr>
      <w:t>1</w:t>
    </w:r>
    <w:r w:rsidRPr="00F075CC">
      <w:rPr>
        <w:sz w:val="18"/>
        <w:szCs w:val="18"/>
        <w:lang w:val="en-GB"/>
      </w:rPr>
      <w:fldChar w:fldCharType="end"/>
    </w:r>
    <w:r w:rsidRPr="00F075CC">
      <w:rPr>
        <w:sz w:val="18"/>
        <w:szCs w:val="18"/>
        <w:lang w:val="en-GB"/>
      </w:rPr>
      <w:t xml:space="preserve"> of </w:t>
    </w:r>
    <w:r w:rsidRPr="00F075CC">
      <w:rPr>
        <w:sz w:val="18"/>
        <w:szCs w:val="18"/>
        <w:lang w:val="en-GB"/>
      </w:rPr>
      <w:fldChar w:fldCharType="begin"/>
    </w:r>
    <w:r w:rsidRPr="00F075CC">
      <w:rPr>
        <w:sz w:val="18"/>
        <w:szCs w:val="18"/>
        <w:lang w:val="en-GB"/>
      </w:rPr>
      <w:instrText xml:space="preserve"> NUMPAGES </w:instrText>
    </w:r>
    <w:r w:rsidRPr="00F075CC">
      <w:rPr>
        <w:sz w:val="18"/>
        <w:szCs w:val="18"/>
        <w:lang w:val="en-GB"/>
      </w:rPr>
      <w:fldChar w:fldCharType="separate"/>
    </w:r>
    <w:r w:rsidR="008041FD">
      <w:rPr>
        <w:noProof/>
        <w:sz w:val="18"/>
        <w:szCs w:val="18"/>
        <w:lang w:val="en-GB"/>
      </w:rPr>
      <w:t>1</w:t>
    </w:r>
    <w:r w:rsidRPr="00F075CC">
      <w:rPr>
        <w:sz w:val="18"/>
        <w:szCs w:val="18"/>
        <w:lang w:val="en-GB"/>
      </w:rPr>
      <w:fldChar w:fldCharType="end"/>
    </w:r>
  </w:p>
  <w:p w14:paraId="3952B377" w14:textId="77777777" w:rsidR="00810A6E" w:rsidRPr="00D02B28" w:rsidRDefault="00810A6E" w:rsidP="00F075CC">
    <w:pPr>
      <w:widowControl/>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D6756" w14:textId="77777777" w:rsidR="0082024D" w:rsidRDefault="0082024D">
      <w:r>
        <w:separator/>
      </w:r>
    </w:p>
  </w:footnote>
  <w:footnote w:type="continuationSeparator" w:id="0">
    <w:p w14:paraId="1D97D55B" w14:textId="77777777" w:rsidR="0082024D" w:rsidRDefault="00820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237720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429665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8907656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1817766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3321792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0500616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9507942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358160953">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13568808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67624"/>
    <w:rsid w:val="0000046A"/>
    <w:rsid w:val="00010F0C"/>
    <w:rsid w:val="0004567D"/>
    <w:rsid w:val="0008681F"/>
    <w:rsid w:val="000A116D"/>
    <w:rsid w:val="000D4AD4"/>
    <w:rsid w:val="000D712D"/>
    <w:rsid w:val="0019719C"/>
    <w:rsid w:val="001A40E6"/>
    <w:rsid w:val="001B2813"/>
    <w:rsid w:val="001B3D9C"/>
    <w:rsid w:val="001C132D"/>
    <w:rsid w:val="001C4F2B"/>
    <w:rsid w:val="00207784"/>
    <w:rsid w:val="00233766"/>
    <w:rsid w:val="00254C87"/>
    <w:rsid w:val="00264B17"/>
    <w:rsid w:val="002D48D6"/>
    <w:rsid w:val="002E6A8E"/>
    <w:rsid w:val="00352080"/>
    <w:rsid w:val="00374F88"/>
    <w:rsid w:val="003811EE"/>
    <w:rsid w:val="003F6495"/>
    <w:rsid w:val="00467624"/>
    <w:rsid w:val="004E0893"/>
    <w:rsid w:val="0050457B"/>
    <w:rsid w:val="005767DD"/>
    <w:rsid w:val="00586161"/>
    <w:rsid w:val="005C529F"/>
    <w:rsid w:val="005D4331"/>
    <w:rsid w:val="005F5205"/>
    <w:rsid w:val="0066063A"/>
    <w:rsid w:val="006617CA"/>
    <w:rsid w:val="006865BB"/>
    <w:rsid w:val="006A267F"/>
    <w:rsid w:val="006A685B"/>
    <w:rsid w:val="00703B5E"/>
    <w:rsid w:val="00703D8F"/>
    <w:rsid w:val="00735AE7"/>
    <w:rsid w:val="007435F0"/>
    <w:rsid w:val="00770392"/>
    <w:rsid w:val="007748DD"/>
    <w:rsid w:val="0078569F"/>
    <w:rsid w:val="00794561"/>
    <w:rsid w:val="007A05A8"/>
    <w:rsid w:val="007B183D"/>
    <w:rsid w:val="007C4B6E"/>
    <w:rsid w:val="007F7527"/>
    <w:rsid w:val="008041FD"/>
    <w:rsid w:val="00810A6E"/>
    <w:rsid w:val="00817926"/>
    <w:rsid w:val="0082024D"/>
    <w:rsid w:val="00822AF7"/>
    <w:rsid w:val="00851F7D"/>
    <w:rsid w:val="00857F48"/>
    <w:rsid w:val="00877CE4"/>
    <w:rsid w:val="0088476E"/>
    <w:rsid w:val="008A4A3B"/>
    <w:rsid w:val="0092281D"/>
    <w:rsid w:val="009347B4"/>
    <w:rsid w:val="00993234"/>
    <w:rsid w:val="009B1B8E"/>
    <w:rsid w:val="009C672D"/>
    <w:rsid w:val="009D28EC"/>
    <w:rsid w:val="009E0B83"/>
    <w:rsid w:val="009E23A5"/>
    <w:rsid w:val="009F6432"/>
    <w:rsid w:val="009F6594"/>
    <w:rsid w:val="00A13022"/>
    <w:rsid w:val="00A56D61"/>
    <w:rsid w:val="00A64DBF"/>
    <w:rsid w:val="00A82C99"/>
    <w:rsid w:val="00A9302A"/>
    <w:rsid w:val="00A937B6"/>
    <w:rsid w:val="00AA23B0"/>
    <w:rsid w:val="00AB59AB"/>
    <w:rsid w:val="00AE7D74"/>
    <w:rsid w:val="00AF7106"/>
    <w:rsid w:val="00B66960"/>
    <w:rsid w:val="00BB01D3"/>
    <w:rsid w:val="00BD6EF2"/>
    <w:rsid w:val="00BE1BC8"/>
    <w:rsid w:val="00C224D4"/>
    <w:rsid w:val="00CB2CF6"/>
    <w:rsid w:val="00CE2A3B"/>
    <w:rsid w:val="00CE32E2"/>
    <w:rsid w:val="00D02B28"/>
    <w:rsid w:val="00D15644"/>
    <w:rsid w:val="00D56E3F"/>
    <w:rsid w:val="00D812DF"/>
    <w:rsid w:val="00DA4CBA"/>
    <w:rsid w:val="00DB14B3"/>
    <w:rsid w:val="00DB5155"/>
    <w:rsid w:val="00DC62CD"/>
    <w:rsid w:val="00DD28D9"/>
    <w:rsid w:val="00DD7607"/>
    <w:rsid w:val="00E00F3E"/>
    <w:rsid w:val="00E07E80"/>
    <w:rsid w:val="00E31D1E"/>
    <w:rsid w:val="00E55682"/>
    <w:rsid w:val="00E62D35"/>
    <w:rsid w:val="00E82BCF"/>
    <w:rsid w:val="00ED46F2"/>
    <w:rsid w:val="00F075CC"/>
    <w:rsid w:val="00F12C34"/>
    <w:rsid w:val="00F2683E"/>
    <w:rsid w:val="00F321C1"/>
    <w:rsid w:val="00F703DF"/>
    <w:rsid w:val="00F743E1"/>
    <w:rsid w:val="00F76C3B"/>
    <w:rsid w:val="00FD7344"/>
    <w:rsid w:val="00FE0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0E7E76"/>
  <w15:chartTrackingRefBased/>
  <w15:docId w15:val="{DCB0FCF5-82DD-4C24-BBD8-FFFCF346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sid w:val="00822AF7"/>
    <w:pPr>
      <w:widowControl/>
      <w:tabs>
        <w:tab w:val="num" w:pos="567"/>
      </w:tabs>
      <w:spacing w:before="0" w:after="0"/>
      <w:jc w:val="both"/>
    </w:pPr>
    <w:rPr>
      <w:snapToGrid/>
      <w:lang w:val="sv-SE" w:eastAsia="en-GB"/>
    </w:rPr>
  </w:style>
  <w:style w:type="paragraph" w:styleId="BalloonText">
    <w:name w:val="Balloon Text"/>
    <w:basedOn w:val="Normal"/>
    <w:semiHidden/>
    <w:rsid w:val="000D712D"/>
    <w:rPr>
      <w:rFonts w:ascii="Tahoma" w:hAnsi="Tahoma" w:cs="Tahoma"/>
      <w:sz w:val="16"/>
      <w:szCs w:val="16"/>
    </w:rPr>
  </w:style>
  <w:style w:type="paragraph" w:customStyle="1" w:styleId="PRAGHeading2">
    <w:name w:val="PRAG Heading 2"/>
    <w:basedOn w:val="Normal"/>
    <w:rsid w:val="00E31D1E"/>
    <w:pPr>
      <w:numPr>
        <w:numId w:val="9"/>
      </w:numPr>
    </w:pPr>
    <w:rPr>
      <w:lang w:val="fr-FR"/>
    </w:rPr>
  </w:style>
  <w:style w:type="character" w:styleId="CommentReference">
    <w:name w:val="annotation reference"/>
    <w:rsid w:val="00E00F3E"/>
    <w:rPr>
      <w:sz w:val="16"/>
      <w:szCs w:val="16"/>
    </w:rPr>
  </w:style>
  <w:style w:type="paragraph" w:styleId="CommentText">
    <w:name w:val="annotation text"/>
    <w:basedOn w:val="Normal"/>
    <w:link w:val="CommentTextChar"/>
    <w:rsid w:val="00E00F3E"/>
    <w:rPr>
      <w:sz w:val="20"/>
    </w:rPr>
  </w:style>
  <w:style w:type="character" w:customStyle="1" w:styleId="CommentTextChar">
    <w:name w:val="Comment Text Char"/>
    <w:link w:val="CommentText"/>
    <w:rsid w:val="00E00F3E"/>
    <w:rPr>
      <w:snapToGrid w:val="0"/>
      <w:lang w:val="en-US" w:eastAsia="en-US"/>
    </w:rPr>
  </w:style>
  <w:style w:type="paragraph" w:styleId="CommentSubject">
    <w:name w:val="annotation subject"/>
    <w:basedOn w:val="CommentText"/>
    <w:next w:val="CommentText"/>
    <w:link w:val="CommentSubjectChar"/>
    <w:rsid w:val="00E00F3E"/>
    <w:rPr>
      <w:b/>
      <w:bCs/>
    </w:rPr>
  </w:style>
  <w:style w:type="character" w:customStyle="1" w:styleId="CommentSubjectChar">
    <w:name w:val="Comment Subject Char"/>
    <w:link w:val="CommentSubject"/>
    <w:rsid w:val="00E00F3E"/>
    <w:rPr>
      <w:b/>
      <w:bC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C9 Award</vt:lpstr>
    </vt:vector>
  </TitlesOfParts>
  <Company>European Commission</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 Award</dc:title>
  <dc:subject/>
  <dc:creator>chattob</dc:creator>
  <cp:keywords/>
  <cp:lastModifiedBy>Computer</cp:lastModifiedBy>
  <cp:revision>12</cp:revision>
  <dcterms:created xsi:type="dcterms:W3CDTF">2019-04-14T16:10:00Z</dcterms:created>
  <dcterms:modified xsi:type="dcterms:W3CDTF">2025-03-10T21:23:00Z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-120907996</vt:i4>
  </property>
  <property fmtid="{D5CDD505-2E9C-101B-9397-08002B2CF9AE}" pid="4" name="_EmailSubject">
    <vt:lpwstr>Annexes travaux</vt:lpwstr>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ReviewingToolsShownOnce">
    <vt:lpwstr/>
  </property>
</Properties>
</file>